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5E0AC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36220D">
        <w:rPr>
          <w:rFonts w:ascii="Garamond" w:hAnsi="Garamond"/>
          <w:sz w:val="24"/>
          <w:szCs w:val="24"/>
        </w:rPr>
        <w:t>2</w:t>
      </w:r>
      <w:r w:rsidR="00C47361">
        <w:rPr>
          <w:rFonts w:ascii="Garamond" w:hAnsi="Garamond"/>
          <w:sz w:val="24"/>
          <w:szCs w:val="24"/>
        </w:rPr>
        <w:t>2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36220D">
        <w:rPr>
          <w:rFonts w:ascii="Garamond" w:hAnsi="Garamond"/>
          <w:sz w:val="24"/>
          <w:szCs w:val="24"/>
        </w:rPr>
        <w:t>3</w:t>
      </w:r>
    </w:p>
    <w:p w14:paraId="734915B7" w14:textId="7B51C486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6220D" w:rsidRPr="00197B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9EDCC6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36220D">
        <w:rPr>
          <w:rFonts w:ascii="Garamond" w:hAnsi="Garamond" w:cs="Arial"/>
          <w:b/>
          <w:sz w:val="22"/>
          <w:szCs w:val="22"/>
        </w:rPr>
        <w:t>07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36220D">
        <w:rPr>
          <w:rFonts w:ascii="Garamond" w:hAnsi="Garamond" w:cs="Arial"/>
          <w:b/>
          <w:sz w:val="22"/>
          <w:szCs w:val="22"/>
        </w:rPr>
        <w:t>11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36220D">
        <w:rPr>
          <w:rFonts w:ascii="Garamond" w:hAnsi="Garamond" w:cs="Arial"/>
          <w:b/>
          <w:sz w:val="22"/>
          <w:szCs w:val="22"/>
        </w:rPr>
        <w:t>3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36220D">
        <w:rPr>
          <w:rFonts w:ascii="Garamond" w:hAnsi="Garamond" w:cs="Arial"/>
          <w:b/>
          <w:sz w:val="22"/>
          <w:szCs w:val="22"/>
        </w:rPr>
        <w:t>3</w:t>
      </w:r>
      <w:r w:rsidR="005826BC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AC590D8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EA33B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E3AF775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73407B1" w14:textId="1217D005" w:rsidR="00EA33B4" w:rsidRPr="00F4269B" w:rsidRDefault="00EA33B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</w:p>
    <w:p w14:paraId="105F039C" w14:textId="24591BB1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36220D">
        <w:rPr>
          <w:rFonts w:ascii="Garamond" w:hAnsi="Garamond" w:cs="Arial"/>
          <w:sz w:val="22"/>
          <w:szCs w:val="22"/>
        </w:rPr>
        <w:t>ve formátu PDF/A</w:t>
      </w:r>
      <w:r w:rsidR="0036220D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36220D">
        <w:rPr>
          <w:rFonts w:ascii="Garamond" w:hAnsi="Garamond" w:cs="Arial"/>
          <w:sz w:val="22"/>
          <w:szCs w:val="22"/>
        </w:rPr>
        <w:t>uznávaným</w:t>
      </w:r>
      <w:r w:rsidR="0036220D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 w:rsidR="0036220D">
        <w:rPr>
          <w:rFonts w:ascii="Garamond" w:hAnsi="Garamond" w:cs="Arial"/>
          <w:sz w:val="22"/>
          <w:szCs w:val="22"/>
        </w:rPr>
        <w:t>e</w:t>
      </w:r>
      <w:r w:rsidR="0036220D" w:rsidRPr="00F4269B">
        <w:rPr>
          <w:rFonts w:ascii="Garamond" w:hAnsi="Garamond" w:cs="Arial"/>
          <w:sz w:val="22"/>
          <w:szCs w:val="22"/>
        </w:rPr>
        <w:t> žádosti o účast pro zařazení do DNS)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7AD95C67" w14:textId="59131DF5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36220D">
        <w:rPr>
          <w:rFonts w:ascii="Garamond" w:hAnsi="Garamond" w:cs="Arial"/>
          <w:b/>
          <w:sz w:val="22"/>
          <w:szCs w:val="22"/>
        </w:rPr>
        <w:t xml:space="preserve"> </w:t>
      </w:r>
      <w:r w:rsidR="0036220D">
        <w:rPr>
          <w:rFonts w:ascii="Garamond" w:hAnsi="Garamond" w:cs="Arial"/>
          <w:b/>
          <w:sz w:val="22"/>
          <w:szCs w:val="22"/>
        </w:rPr>
        <w:t>(vše ve formátu PDF/A)</w:t>
      </w:r>
      <w:r w:rsidR="0036220D" w:rsidRPr="00F4269B">
        <w:rPr>
          <w:rFonts w:ascii="Garamond" w:hAnsi="Garamond" w:cs="Arial"/>
          <w:b/>
          <w:sz w:val="22"/>
          <w:szCs w:val="22"/>
        </w:rPr>
        <w:t>.</w:t>
      </w:r>
      <w:r w:rsidR="0036220D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36220D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36220D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lastRenderedPageBreak/>
        <w:t xml:space="preserve">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4850" w14:textId="77777777" w:rsidR="00F33831" w:rsidRDefault="00F33831" w:rsidP="00795AAC">
      <w:r>
        <w:separator/>
      </w:r>
    </w:p>
  </w:endnote>
  <w:endnote w:type="continuationSeparator" w:id="0">
    <w:p w14:paraId="70096ADF" w14:textId="77777777" w:rsidR="00F33831" w:rsidRDefault="00F3383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7B8D" w14:textId="77777777" w:rsidR="00F33831" w:rsidRDefault="00F33831" w:rsidP="00795AAC">
      <w:r>
        <w:separator/>
      </w:r>
    </w:p>
  </w:footnote>
  <w:footnote w:type="continuationSeparator" w:id="0">
    <w:p w14:paraId="6035D43D" w14:textId="77777777" w:rsidR="00F33831" w:rsidRDefault="00F3383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3666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220D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2694B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47361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1B55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33B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33831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1138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EA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Nw9p00dcv6ZNqkuVd2SjL+PLKoFpFVlGNT5FcRBNe7o=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xq2eSzyI9kLGjIRyRf5rp8ipLQIAJ/dlCb2GZBwNUKg=</DigestValue>
    </Reference>
  </SignedInfo>
  <SignatureValue>HGECw6OpYYRN2ht15AXLP0a2ooBQattuCZmdjwXFuYLbvMhRAI3XhU7jtT5qNAosYRua+wQaynLC
3soPlFKuCF5AJCpWZ45Sox/cyr1AqQsJBXhZEqxPYOo3xena1GrWkg1EShTuTAgeepN77QQ1MdVs
dzlWiKN8CFcGjrFLe+bc3sCwMYJoXAhgor44XOXcbVrUGokRM6JgZcoGVrWGuPM3SH7G56XcZBLZ
MsAom+5VTWmlErZZX9pBjDP8vV7fFEMyUa65DWYIUOHY/g45pBG5g0+K1hEAtELyCi4ysKMd/DOx
O5HXbnNNCtke9Nd0nxJZ/5ovEXIoL9fi6tgEnQ==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vne6JrM0wxXBz4Icsuin+KcQq8G37gsqLvpARS2H9zE=</DigestValue>
      </Reference>
      <Reference URI="/word/document.xml?ContentType=application/vnd.openxmlformats-officedocument.wordprocessingml.document.main+xml">
        <DigestMethod Algorithm="http://www.w3.org/2001/04/xmlenc#sha256"/>
        <DigestValue>aZ/1r0oN169tnp70xWgIky1S8xZzyG+CcnUolgHE+8Q=</DigestValue>
      </Reference>
      <Reference URI="/word/endnotes.xml?ContentType=application/vnd.openxmlformats-officedocument.wordprocessingml.endnotes+xml">
        <DigestMethod Algorithm="http://www.w3.org/2001/04/xmlenc#sha256"/>
        <DigestValue>Scpv+SJKqSicu2q1qesHL4pZ/LhDn09qJhyNRD2BVV8=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bbHQhOtX/bCBQiC92Bjzh2zKsDMHmNtOzOg8wm29b14=</DigestValue>
      </Reference>
      <Reference URI="/word/footnotes.xml?ContentType=application/vnd.openxmlformats-officedocument.wordprocessingml.footnotes+xml">
        <DigestMethod Algorithm="http://www.w3.org/2001/04/xmlenc#sha256"/>
        <DigestValue>z7M8eqSYclrgvGJIceFsagau4liaipYX9Oj5Wk2Y2YA=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VpipJkHUqtSbIQeKqYwD+wU4lHUmliy9Qf+8Nnd6Wo4=</DigestValue>
      </Reference>
      <Reference URI="/word/styles.xml?ContentType=application/vnd.openxmlformats-officedocument.wordprocessingml.styles+xml">
        <DigestMethod Algorithm="http://www.w3.org/2001/04/xmlenc#sha256"/>
        <DigestValue>TIUnZosn6Pot+Zt2hVjsfL3hNJuV2PTpwEVMY2Q8JS8=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2023-10-23T11:30:48Z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2023-10-23T11:30:48Z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0F741-A4C0-4B40-9288-D3CF9589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2195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2021-03-19T09:53:00Z</dcterms:created>
  <dcterms:modified xsi:type="dcterms:W3CDTF">2023-10-23T11:30:00Z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